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44" w:rsidRPr="00433DC7" w:rsidRDefault="00515144" w:rsidP="00433DC7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433DC7" w:rsidRPr="00626B75" w:rsidRDefault="00626B75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zh-C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                                       </w:t>
      </w:r>
      <w:r w:rsidR="00433DC7"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РОССИЙСКАЯ ФЕДЕРАЦИЯ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                       </w:t>
      </w:r>
      <w:r w:rsidRPr="00626B75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zh-CN" w:bidi="hi-IN"/>
        </w:rPr>
        <w:t>ПРОЕКТ</w:t>
      </w: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ОРЛОВСКАЯ ОБЛАСТЬ ЛИВЕНСКИЙ РАЙОН</w:t>
      </w: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433DC7" w:rsidRPr="00433DC7" w:rsidRDefault="00626B75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КОЗЬМИНСКИЙ  </w:t>
      </w:r>
      <w:r w:rsidR="00433DC7"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СЕЛЬСКИЙ СОВЕТ НАРОДНЫХ ДЕПУТАТОВ</w:t>
      </w: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433DC7" w:rsidRPr="00433DC7" w:rsidRDefault="00433DC7" w:rsidP="00433DC7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РЕШЕНИЕ</w:t>
      </w:r>
    </w:p>
    <w:p w:rsidR="00433DC7" w:rsidRPr="00433DC7" w:rsidRDefault="00433DC7" w:rsidP="00433DC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1251"/>
        <w:gridCol w:w="681"/>
        <w:gridCol w:w="4891"/>
      </w:tblGrid>
      <w:tr w:rsidR="00433DC7" w:rsidRPr="00433DC7" w:rsidTr="00433DC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 w:rsidRPr="00433DC7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DC7" w:rsidRPr="00433DC7" w:rsidRDefault="00433DC7" w:rsidP="00433DC7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DC7" w:rsidRPr="00433DC7" w:rsidRDefault="008A3348" w:rsidP="00656BAE">
            <w:pPr>
              <w:widowControl w:val="0"/>
              <w:spacing w:after="0" w:line="240" w:lineRule="auto"/>
              <w:ind w:right="91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Принято на </w:t>
            </w:r>
            <w:r w:rsidR="00656BAE">
              <w:rPr>
                <w:rFonts w:ascii="Arial" w:hAnsi="Arial" w:cs="Arial"/>
                <w:sz w:val="24"/>
                <w:szCs w:val="24"/>
              </w:rPr>
              <w:t>____</w:t>
            </w:r>
            <w:r w:rsidR="00433DC7" w:rsidRPr="00433DC7">
              <w:rPr>
                <w:rFonts w:ascii="Arial" w:hAnsi="Arial" w:cs="Arial"/>
                <w:sz w:val="24"/>
                <w:szCs w:val="24"/>
              </w:rPr>
              <w:t xml:space="preserve">- ом заседании </w:t>
            </w:r>
            <w:proofErr w:type="spellStart"/>
            <w:r w:rsidR="00626B75">
              <w:rPr>
                <w:rFonts w:ascii="Arial" w:hAnsi="Arial" w:cs="Arial"/>
                <w:sz w:val="24"/>
                <w:szCs w:val="24"/>
              </w:rPr>
              <w:t>Козьминского</w:t>
            </w:r>
            <w:proofErr w:type="spellEnd"/>
            <w:r w:rsidR="00433DC7" w:rsidRPr="00433D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DC7" w:rsidRPr="00433DC7">
              <w:rPr>
                <w:rFonts w:ascii="Arial" w:eastAsia="Arial" w:hAnsi="Arial" w:cs="Arial"/>
                <w:bCs/>
                <w:sz w:val="24"/>
                <w:szCs w:val="24"/>
              </w:rPr>
              <w:t xml:space="preserve">сельского Совета </w:t>
            </w:r>
            <w:r w:rsidR="00433DC7" w:rsidRPr="00433DC7">
              <w:rPr>
                <w:rFonts w:ascii="Arial" w:hAnsi="Arial" w:cs="Arial"/>
                <w:bCs/>
                <w:sz w:val="24"/>
                <w:szCs w:val="24"/>
              </w:rPr>
              <w:t>народных депутатов</w:t>
            </w:r>
          </w:p>
        </w:tc>
      </w:tr>
    </w:tbl>
    <w:p w:rsidR="00433DC7" w:rsidRPr="00433DC7" w:rsidRDefault="00626B75" w:rsidP="00433DC7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proofErr w:type="spellStart"/>
      <w:r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с</w:t>
      </w:r>
      <w:proofErr w:type="gramStart"/>
      <w:r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.К</w:t>
      </w:r>
      <w:proofErr w:type="gramEnd"/>
      <w:r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озьминка</w:t>
      </w:r>
      <w:proofErr w:type="spellEnd"/>
    </w:p>
    <w:p w:rsidR="00433DC7" w:rsidRPr="00433DC7" w:rsidRDefault="00433DC7" w:rsidP="00433D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F25" w:rsidRPr="00B671A3" w:rsidRDefault="00EB1587" w:rsidP="005C0F25">
      <w:pPr>
        <w:pStyle w:val="ab"/>
        <w:spacing w:after="0" w:line="238" w:lineRule="auto"/>
        <w:ind w:right="5385"/>
        <w:jc w:val="both"/>
        <w:rPr>
          <w:rFonts w:ascii="Arial" w:hAnsi="Arial" w:cs="Arial"/>
          <w:sz w:val="24"/>
          <w:szCs w:val="24"/>
        </w:rPr>
      </w:pPr>
      <w:r w:rsidRPr="00B671A3">
        <w:rPr>
          <w:rFonts w:ascii="Arial" w:hAnsi="Arial" w:cs="Arial"/>
          <w:sz w:val="24"/>
          <w:szCs w:val="24"/>
        </w:rPr>
        <w:t xml:space="preserve">О </w:t>
      </w:r>
      <w:r w:rsidR="005C0F25" w:rsidRPr="00B671A3">
        <w:rPr>
          <w:rFonts w:ascii="Arial" w:hAnsi="Arial" w:cs="Arial"/>
          <w:sz w:val="24"/>
          <w:szCs w:val="24"/>
        </w:rPr>
        <w:t xml:space="preserve">внесении изменений и дополнений в Устав </w:t>
      </w:r>
      <w:proofErr w:type="spellStart"/>
      <w:r w:rsidR="00626B75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626B75">
        <w:rPr>
          <w:rFonts w:ascii="Arial" w:hAnsi="Arial" w:cs="Arial"/>
          <w:sz w:val="24"/>
          <w:szCs w:val="24"/>
        </w:rPr>
        <w:t xml:space="preserve"> </w:t>
      </w:r>
      <w:r w:rsidR="005C0F25" w:rsidRPr="00B671A3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="005C0F25" w:rsidRPr="00B671A3">
        <w:rPr>
          <w:rFonts w:ascii="Arial" w:hAnsi="Arial" w:cs="Arial"/>
          <w:sz w:val="24"/>
          <w:szCs w:val="24"/>
        </w:rPr>
        <w:t>Ливенского</w:t>
      </w:r>
      <w:proofErr w:type="spellEnd"/>
      <w:r w:rsidR="005C0F25" w:rsidRPr="00B671A3">
        <w:rPr>
          <w:rFonts w:ascii="Arial" w:hAnsi="Arial" w:cs="Arial"/>
          <w:sz w:val="24"/>
          <w:szCs w:val="24"/>
        </w:rPr>
        <w:t xml:space="preserve"> </w:t>
      </w:r>
      <w:r w:rsidR="00B2078A">
        <w:rPr>
          <w:rFonts w:ascii="Arial" w:hAnsi="Arial" w:cs="Arial"/>
          <w:sz w:val="24"/>
          <w:szCs w:val="24"/>
        </w:rPr>
        <w:t xml:space="preserve">муниципального </w:t>
      </w:r>
      <w:r w:rsidR="005C0F25" w:rsidRPr="00B671A3">
        <w:rPr>
          <w:rFonts w:ascii="Arial" w:hAnsi="Arial" w:cs="Arial"/>
          <w:sz w:val="24"/>
          <w:szCs w:val="24"/>
        </w:rPr>
        <w:t>района Орловской области</w:t>
      </w:r>
    </w:p>
    <w:p w:rsidR="005C0F25" w:rsidRDefault="005C0F25" w:rsidP="005C0F25">
      <w:pPr>
        <w:pStyle w:val="ab"/>
        <w:spacing w:after="0" w:line="238" w:lineRule="auto"/>
        <w:ind w:right="5385"/>
        <w:jc w:val="both"/>
        <w:rPr>
          <w:rFonts w:ascii="Arial" w:hAnsi="Arial" w:cs="Arial"/>
        </w:rPr>
      </w:pPr>
    </w:p>
    <w:p w:rsidR="005C0F25" w:rsidRDefault="00CF31BF" w:rsidP="005C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F31BF">
        <w:rPr>
          <w:rFonts w:ascii="Arial" w:hAnsi="Arial" w:cs="Arial"/>
          <w:sz w:val="24"/>
          <w:szCs w:val="24"/>
        </w:rPr>
        <w:t>В целях приведения Устава</w:t>
      </w:r>
      <w:r>
        <w:rPr>
          <w:rFonts w:ascii="Arial" w:hAnsi="Arial" w:cs="Arial"/>
        </w:rPr>
        <w:t xml:space="preserve"> </w:t>
      </w:r>
      <w:proofErr w:type="spellStart"/>
      <w:r w:rsidR="00626B75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626B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C0F25" w:rsidRPr="005C0F25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="005C0F25" w:rsidRPr="005C0F25">
        <w:rPr>
          <w:rFonts w:ascii="Arial" w:hAnsi="Arial" w:cs="Arial"/>
          <w:sz w:val="24"/>
          <w:szCs w:val="24"/>
        </w:rPr>
        <w:t>Ливенского</w:t>
      </w:r>
      <w:proofErr w:type="spellEnd"/>
      <w:r w:rsidR="005C0F25" w:rsidRPr="005C0F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="005C0F25" w:rsidRPr="005C0F25">
        <w:rPr>
          <w:rFonts w:ascii="Arial" w:hAnsi="Arial" w:cs="Arial"/>
          <w:sz w:val="24"/>
          <w:szCs w:val="24"/>
        </w:rPr>
        <w:t>района Орловской области в соответствие с действующим законодательством</w:t>
      </w:r>
    </w:p>
    <w:p w:rsidR="005C0F25" w:rsidRDefault="00626B75" w:rsidP="005C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Козьминский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</w:t>
      </w:r>
      <w:r w:rsidR="005C0F25" w:rsidRPr="005C0F25">
        <w:rPr>
          <w:rFonts w:ascii="Arial" w:hAnsi="Arial" w:cs="Arial"/>
          <w:b/>
          <w:sz w:val="24"/>
          <w:szCs w:val="24"/>
        </w:rPr>
        <w:t xml:space="preserve">сельский Совет народных депутатов </w:t>
      </w:r>
      <w:proofErr w:type="gramStart"/>
      <w:r w:rsidR="005C0F25" w:rsidRPr="005C0F25">
        <w:rPr>
          <w:rFonts w:ascii="Arial" w:hAnsi="Arial" w:cs="Arial"/>
          <w:b/>
          <w:sz w:val="24"/>
          <w:szCs w:val="24"/>
        </w:rPr>
        <w:t>р</w:t>
      </w:r>
      <w:proofErr w:type="gramEnd"/>
      <w:r w:rsidR="005C0F25" w:rsidRPr="005C0F25">
        <w:rPr>
          <w:rFonts w:ascii="Arial" w:hAnsi="Arial" w:cs="Arial"/>
          <w:b/>
          <w:sz w:val="24"/>
          <w:szCs w:val="24"/>
        </w:rPr>
        <w:t xml:space="preserve"> е ш и л:</w:t>
      </w:r>
    </w:p>
    <w:p w:rsidR="005C0F25" w:rsidRPr="005C0F25" w:rsidRDefault="005C0F25" w:rsidP="005C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5C0F25" w:rsidRDefault="005C0F25" w:rsidP="000949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F25">
        <w:rPr>
          <w:rFonts w:ascii="Arial" w:hAnsi="Arial" w:cs="Arial"/>
          <w:sz w:val="24"/>
          <w:szCs w:val="24"/>
        </w:rPr>
        <w:t>1</w:t>
      </w:r>
      <w:r w:rsidRPr="008C091E">
        <w:rPr>
          <w:rFonts w:ascii="Arial" w:hAnsi="Arial" w:cs="Arial"/>
          <w:sz w:val="24"/>
          <w:szCs w:val="24"/>
        </w:rPr>
        <w:t xml:space="preserve">. </w:t>
      </w:r>
      <w:r w:rsidR="008C091E" w:rsidRPr="008C091E">
        <w:rPr>
          <w:rFonts w:ascii="Arial" w:hAnsi="Arial" w:cs="Arial"/>
          <w:sz w:val="24"/>
          <w:szCs w:val="24"/>
        </w:rPr>
        <w:t xml:space="preserve">Внести в Устав </w:t>
      </w:r>
      <w:proofErr w:type="spellStart"/>
      <w:r w:rsidR="00626B75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626B75">
        <w:rPr>
          <w:rFonts w:ascii="Arial" w:hAnsi="Arial" w:cs="Arial"/>
          <w:sz w:val="24"/>
          <w:szCs w:val="24"/>
        </w:rPr>
        <w:t xml:space="preserve"> </w:t>
      </w:r>
      <w:r w:rsidR="008C091E" w:rsidRPr="008C091E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="008C091E" w:rsidRPr="008C091E">
        <w:rPr>
          <w:rFonts w:ascii="Arial" w:hAnsi="Arial" w:cs="Arial"/>
          <w:sz w:val="24"/>
          <w:szCs w:val="24"/>
        </w:rPr>
        <w:t>Ливенского</w:t>
      </w:r>
      <w:proofErr w:type="spellEnd"/>
      <w:r w:rsidR="00CF31BF">
        <w:rPr>
          <w:rFonts w:ascii="Arial" w:hAnsi="Arial" w:cs="Arial"/>
          <w:sz w:val="24"/>
          <w:szCs w:val="24"/>
        </w:rPr>
        <w:t xml:space="preserve"> муниципального </w:t>
      </w:r>
      <w:r w:rsidR="008C091E" w:rsidRPr="008C091E">
        <w:rPr>
          <w:rFonts w:ascii="Arial" w:hAnsi="Arial" w:cs="Arial"/>
          <w:sz w:val="24"/>
          <w:szCs w:val="24"/>
        </w:rPr>
        <w:t xml:space="preserve">района Орловской области (в редакции решений </w:t>
      </w:r>
      <w:proofErr w:type="spellStart"/>
      <w:r w:rsidR="00626B75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626B75">
        <w:rPr>
          <w:rFonts w:ascii="Arial" w:hAnsi="Arial" w:cs="Arial"/>
          <w:sz w:val="24"/>
          <w:szCs w:val="24"/>
        </w:rPr>
        <w:t xml:space="preserve"> </w:t>
      </w:r>
      <w:r w:rsidR="008C091E" w:rsidRPr="008C091E">
        <w:rPr>
          <w:rFonts w:ascii="Arial" w:hAnsi="Arial" w:cs="Arial"/>
          <w:sz w:val="24"/>
          <w:szCs w:val="24"/>
        </w:rPr>
        <w:t xml:space="preserve">сельского Совета народных депутатов Ливенского района </w:t>
      </w:r>
      <w:r w:rsidR="00AB4F59">
        <w:rPr>
          <w:rFonts w:ascii="Arial" w:hAnsi="Arial" w:cs="Arial"/>
        </w:rPr>
        <w:t xml:space="preserve">(в редакции решений </w:t>
      </w:r>
      <w:proofErr w:type="spellStart"/>
      <w:r w:rsidR="00AB4F59">
        <w:rPr>
          <w:rFonts w:ascii="Arial" w:hAnsi="Arial" w:cs="Arial"/>
        </w:rPr>
        <w:t>Козьминского</w:t>
      </w:r>
      <w:proofErr w:type="spellEnd"/>
      <w:r w:rsidR="00AB4F59">
        <w:rPr>
          <w:rFonts w:ascii="Arial" w:hAnsi="Arial" w:cs="Arial"/>
        </w:rPr>
        <w:t xml:space="preserve">  сельского Совета народных депутатов </w:t>
      </w:r>
      <w:proofErr w:type="spellStart"/>
      <w:r w:rsidR="00AB4F59">
        <w:rPr>
          <w:rFonts w:ascii="Arial" w:hAnsi="Arial" w:cs="Arial"/>
        </w:rPr>
        <w:t>Ливенского</w:t>
      </w:r>
      <w:proofErr w:type="spellEnd"/>
      <w:r w:rsidR="00AB4F59">
        <w:rPr>
          <w:rFonts w:ascii="Arial" w:hAnsi="Arial" w:cs="Arial"/>
        </w:rPr>
        <w:t xml:space="preserve"> района  от 26 декабря.2014 года. № 40/186-СС;</w:t>
      </w:r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21 октября 2015 года № 49/235-СС;</w:t>
      </w:r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11 мая 2016 года №56/272-СС</w:t>
      </w:r>
      <w:proofErr w:type="gramStart"/>
      <w:r w:rsidR="00AB4F59">
        <w:rPr>
          <w:rFonts w:ascii="Arial" w:hAnsi="Arial" w:cs="Arial"/>
          <w:b/>
        </w:rPr>
        <w:t xml:space="preserve"> ;</w:t>
      </w:r>
      <w:proofErr w:type="gramEnd"/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18 августа 2017 года № 12/57-СС;</w:t>
      </w:r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07 октября 2019 года № 30/137-СС;</w:t>
      </w:r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08 сентября 2020 года № 37/167-СС;</w:t>
      </w:r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03 марта 2021 года №43/202-СС</w:t>
      </w:r>
      <w:proofErr w:type="gramStart"/>
      <w:r w:rsidR="00AB4F59">
        <w:rPr>
          <w:rFonts w:ascii="Arial" w:hAnsi="Arial" w:cs="Arial"/>
        </w:rPr>
        <w:t xml:space="preserve"> ;</w:t>
      </w:r>
      <w:proofErr w:type="gramEnd"/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26 июля 2021 года № 48/211-СС;</w:t>
      </w:r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31 января 2022 года № 6/28-СС</w:t>
      </w:r>
      <w:r w:rsidR="00AB4F59">
        <w:rPr>
          <w:rFonts w:ascii="Arial" w:hAnsi="Arial" w:cs="Arial"/>
          <w:b/>
        </w:rPr>
        <w:t xml:space="preserve">; </w:t>
      </w:r>
      <w:r w:rsidR="00AB4F59">
        <w:rPr>
          <w:rFonts w:ascii="Arial" w:hAnsi="Arial" w:cs="Arial"/>
        </w:rPr>
        <w:t>от 29.07.2022г. №9/42-СС;</w:t>
      </w:r>
      <w:r w:rsidR="00AB4F59">
        <w:rPr>
          <w:rFonts w:ascii="Arial" w:hAnsi="Arial" w:cs="Arial"/>
          <w:b/>
        </w:rPr>
        <w:t xml:space="preserve"> </w:t>
      </w:r>
      <w:r w:rsidR="00AB4F59">
        <w:rPr>
          <w:rFonts w:ascii="Arial" w:hAnsi="Arial" w:cs="Arial"/>
        </w:rPr>
        <w:t>от 28 апреля 2023 г. №17/68-СС, от 17.07.2024г. №30/105-СС</w:t>
      </w:r>
      <w:r w:rsidR="00AB4F59">
        <w:rPr>
          <w:rFonts w:ascii="Arial" w:hAnsi="Arial" w:cs="Arial"/>
        </w:rPr>
        <w:t>, от 17 декабря 2024г. №35/124-СС</w:t>
      </w:r>
      <w:r w:rsidR="00AB4F59">
        <w:rPr>
          <w:rFonts w:ascii="Arial" w:hAnsi="Arial" w:cs="Arial"/>
        </w:rPr>
        <w:t>)</w:t>
      </w:r>
      <w:r w:rsidR="00AB4F59">
        <w:rPr>
          <w:rFonts w:ascii="Arial" w:hAnsi="Arial" w:cs="Arial"/>
        </w:rPr>
        <w:t xml:space="preserve"> </w:t>
      </w:r>
      <w:bookmarkStart w:id="0" w:name="_GoBack"/>
      <w:bookmarkEnd w:id="0"/>
      <w:r w:rsidR="008C091E" w:rsidRPr="008C091E">
        <w:rPr>
          <w:rFonts w:ascii="Arial" w:hAnsi="Arial" w:cs="Arial"/>
          <w:sz w:val="24"/>
          <w:szCs w:val="24"/>
        </w:rPr>
        <w:t>следующие изменения:</w:t>
      </w:r>
    </w:p>
    <w:p w:rsidR="00B85958" w:rsidRPr="000949A7" w:rsidRDefault="00B85958" w:rsidP="00094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949A7">
        <w:rPr>
          <w:rFonts w:ascii="Arial" w:hAnsi="Arial" w:cs="Arial"/>
          <w:sz w:val="24"/>
          <w:szCs w:val="24"/>
        </w:rPr>
        <w:t>1.1.</w:t>
      </w:r>
      <w:r w:rsidR="000949A7" w:rsidRPr="000949A7">
        <w:rPr>
          <w:rFonts w:ascii="Arial" w:hAnsi="Arial" w:cs="Arial"/>
          <w:sz w:val="24"/>
          <w:szCs w:val="24"/>
        </w:rPr>
        <w:t>В п</w:t>
      </w:r>
      <w:r w:rsidRPr="000949A7">
        <w:rPr>
          <w:rFonts w:ascii="Arial" w:hAnsi="Arial" w:cs="Arial"/>
          <w:sz w:val="24"/>
          <w:szCs w:val="24"/>
        </w:rPr>
        <w:t>реамбул</w:t>
      </w:r>
      <w:r w:rsidR="000949A7" w:rsidRPr="000949A7">
        <w:rPr>
          <w:rFonts w:ascii="Arial" w:hAnsi="Arial" w:cs="Arial"/>
          <w:sz w:val="24"/>
          <w:szCs w:val="24"/>
        </w:rPr>
        <w:t>е</w:t>
      </w:r>
      <w:r w:rsidRPr="000949A7">
        <w:rPr>
          <w:rFonts w:ascii="Arial" w:hAnsi="Arial" w:cs="Arial"/>
          <w:sz w:val="24"/>
          <w:szCs w:val="24"/>
        </w:rPr>
        <w:t xml:space="preserve"> Устава </w:t>
      </w:r>
      <w:r w:rsidR="000949A7" w:rsidRPr="000949A7">
        <w:rPr>
          <w:rFonts w:ascii="Arial" w:hAnsi="Arial" w:cs="Arial"/>
          <w:sz w:val="24"/>
          <w:szCs w:val="24"/>
        </w:rPr>
        <w:t xml:space="preserve">после слов «Федеральным законом от 06.10.2003 </w:t>
      </w:r>
      <w:r w:rsidR="000949A7">
        <w:rPr>
          <w:rFonts w:ascii="Arial" w:hAnsi="Arial" w:cs="Arial"/>
          <w:sz w:val="24"/>
          <w:szCs w:val="24"/>
        </w:rPr>
        <w:t xml:space="preserve">                     </w:t>
      </w:r>
      <w:r w:rsidR="000949A7" w:rsidRPr="000949A7">
        <w:rPr>
          <w:rFonts w:ascii="Arial" w:hAnsi="Arial" w:cs="Arial"/>
          <w:sz w:val="24"/>
          <w:szCs w:val="24"/>
        </w:rPr>
        <w:t>№131-ФЗ «Об общих принципах организации местного самоуправления в Российской Федерации»» (далее – Федеральный закон «Об общих принципах организации местного самоуправления в Российской Федерации»)» дополнить словами «Федеральным законом от 20.03.2025 № 33-ФЗ «Об общих принципах организации местного самоуправления в единой системе публичной власти»» (далее - Федеральный закон «Об общих принципах организации местного самоуправления в</w:t>
      </w:r>
      <w:proofErr w:type="gramEnd"/>
      <w:r w:rsidR="000949A7" w:rsidRPr="000949A7">
        <w:rPr>
          <w:rFonts w:ascii="Arial" w:hAnsi="Arial" w:cs="Arial"/>
          <w:sz w:val="24"/>
          <w:szCs w:val="24"/>
        </w:rPr>
        <w:t xml:space="preserve"> единой системе публичной власти»)</w:t>
      </w:r>
      <w:r w:rsidR="000949A7" w:rsidRPr="000949A7">
        <w:rPr>
          <w:sz w:val="24"/>
          <w:szCs w:val="24"/>
        </w:rPr>
        <w:t xml:space="preserve"> </w:t>
      </w:r>
      <w:r w:rsidR="000949A7" w:rsidRPr="000949A7">
        <w:rPr>
          <w:rFonts w:ascii="Arial" w:hAnsi="Arial" w:cs="Arial"/>
          <w:sz w:val="24"/>
          <w:szCs w:val="24"/>
        </w:rPr>
        <w:t>».</w:t>
      </w:r>
    </w:p>
    <w:p w:rsidR="000949A7" w:rsidRPr="000949A7" w:rsidRDefault="000949A7" w:rsidP="00094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9A7">
        <w:rPr>
          <w:rFonts w:ascii="Arial" w:hAnsi="Arial" w:cs="Arial"/>
          <w:sz w:val="24"/>
          <w:szCs w:val="24"/>
        </w:rPr>
        <w:t>1.2</w:t>
      </w:r>
      <w:proofErr w:type="gramStart"/>
      <w:r w:rsidRPr="000949A7">
        <w:rPr>
          <w:rFonts w:ascii="Arial" w:hAnsi="Arial" w:cs="Arial"/>
          <w:sz w:val="24"/>
          <w:szCs w:val="24"/>
        </w:rPr>
        <w:t xml:space="preserve">  В</w:t>
      </w:r>
      <w:proofErr w:type="gramEnd"/>
      <w:r w:rsidRPr="000949A7">
        <w:rPr>
          <w:rFonts w:ascii="Arial" w:hAnsi="Arial" w:cs="Arial"/>
          <w:sz w:val="24"/>
          <w:szCs w:val="24"/>
        </w:rPr>
        <w:t xml:space="preserve"> статье 39:</w:t>
      </w:r>
    </w:p>
    <w:p w:rsidR="000949A7" w:rsidRPr="000949A7" w:rsidRDefault="000949A7" w:rsidP="000949A7">
      <w:pPr>
        <w:autoSpaceDE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</w:rPr>
        <w:t xml:space="preserve">1) часть 8  </w:t>
      </w:r>
      <w:r w:rsidRPr="000949A7">
        <w:rPr>
          <w:rFonts w:ascii="Arial" w:hAnsi="Arial" w:cs="Arial"/>
          <w:sz w:val="24"/>
          <w:szCs w:val="24"/>
          <w:lang w:eastAsia="ru-RU"/>
        </w:rPr>
        <w:t>изложить в следующей редакции:</w:t>
      </w:r>
    </w:p>
    <w:p w:rsidR="000949A7" w:rsidRPr="000949A7" w:rsidRDefault="000949A7" w:rsidP="000949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  <w:lang w:eastAsia="ru-RU"/>
        </w:rPr>
        <w:t xml:space="preserve">«8. </w:t>
      </w:r>
      <w:proofErr w:type="gramStart"/>
      <w:r w:rsidRPr="000949A7">
        <w:rPr>
          <w:rFonts w:ascii="Arial" w:hAnsi="Arial" w:cs="Arial"/>
          <w:sz w:val="24"/>
          <w:szCs w:val="24"/>
          <w:lang w:eastAsia="ru-RU"/>
        </w:rPr>
        <w:t xml:space="preserve">Официальным опубликованием муниципальных правовых актов или соглашений, заключенных между органами местного самоуправления, считается первая публикация их полного текста в сетевом издании средства массовой информации «Официальный сайт Администрации Ливенского района Орловской области» </w:t>
      </w:r>
      <w:hyperlink r:id="rId6" w:history="1">
        <w:r w:rsidRPr="000949A7">
          <w:rPr>
            <w:rFonts w:ascii="Arial" w:hAnsi="Arial" w:cs="Arial"/>
            <w:color w:val="000000" w:themeColor="text1"/>
            <w:sz w:val="24"/>
            <w:szCs w:val="24"/>
            <w:lang w:eastAsia="ru-RU"/>
          </w:rPr>
          <w:t>https://www.adm-livr.ru</w:t>
        </w:r>
      </w:hyperlink>
      <w:r w:rsidRPr="000949A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(зарегистрировано в Федеральной службе по надзору в сфере</w:t>
      </w:r>
      <w:proofErr w:type="gramEnd"/>
      <w:r w:rsidRPr="000949A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связи, информационных технологий и массовых коммуникациях, регистрационный номер и дата принятия решения о регистрации: серия Эл №  ФС77-90434 от 18.11.2025 г.) или </w:t>
      </w:r>
      <w:r w:rsidRPr="000949A7">
        <w:rPr>
          <w:rFonts w:ascii="Arial" w:hAnsi="Arial" w:cs="Arial"/>
          <w:sz w:val="24"/>
          <w:szCs w:val="24"/>
          <w:lang w:eastAsia="ru-RU"/>
        </w:rPr>
        <w:t>в и</w:t>
      </w:r>
      <w:r w:rsidRPr="000949A7">
        <w:rPr>
          <w:rFonts w:ascii="Arial" w:eastAsia="Times New Roman" w:hAnsi="Arial" w:cs="Arial"/>
          <w:sz w:val="24"/>
          <w:szCs w:val="24"/>
        </w:rPr>
        <w:t>нфо</w:t>
      </w:r>
      <w:r w:rsidR="00626B75">
        <w:rPr>
          <w:rFonts w:ascii="Arial" w:eastAsia="Times New Roman" w:hAnsi="Arial" w:cs="Arial"/>
          <w:sz w:val="24"/>
          <w:szCs w:val="24"/>
        </w:rPr>
        <w:t xml:space="preserve">рмационном бюллетене  </w:t>
      </w:r>
      <w:proofErr w:type="spellStart"/>
      <w:r w:rsidR="00626B75">
        <w:rPr>
          <w:rFonts w:ascii="Arial" w:eastAsia="Times New Roman" w:hAnsi="Arial" w:cs="Arial"/>
          <w:sz w:val="24"/>
          <w:szCs w:val="24"/>
        </w:rPr>
        <w:t>Козьминского</w:t>
      </w:r>
      <w:proofErr w:type="spellEnd"/>
      <w:r w:rsidR="00626B75">
        <w:rPr>
          <w:rFonts w:ascii="Arial" w:eastAsia="Times New Roman" w:hAnsi="Arial" w:cs="Arial"/>
          <w:sz w:val="24"/>
          <w:szCs w:val="24"/>
        </w:rPr>
        <w:t xml:space="preserve"> </w:t>
      </w:r>
      <w:r w:rsidRPr="000949A7">
        <w:rPr>
          <w:rFonts w:ascii="Arial" w:eastAsia="Times New Roman" w:hAnsi="Arial" w:cs="Arial"/>
          <w:sz w:val="24"/>
          <w:szCs w:val="24"/>
        </w:rPr>
        <w:t>сельского поселения</w:t>
      </w:r>
      <w:r w:rsidRPr="000949A7">
        <w:rPr>
          <w:rFonts w:ascii="Arial" w:hAnsi="Arial" w:cs="Arial"/>
          <w:sz w:val="24"/>
          <w:szCs w:val="24"/>
          <w:lang w:eastAsia="ru-RU"/>
        </w:rPr>
        <w:t>».</w:t>
      </w:r>
    </w:p>
    <w:p w:rsidR="00D02CA3" w:rsidRDefault="000949A7" w:rsidP="00D02CA3">
      <w:pPr>
        <w:autoSpaceDE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  <w:lang w:eastAsia="ru-RU"/>
        </w:rPr>
        <w:t>2)  часть 9 исключить.</w:t>
      </w:r>
    </w:p>
    <w:p w:rsidR="005C0F25" w:rsidRPr="000949A7" w:rsidRDefault="005C0F25" w:rsidP="00D02CA3">
      <w:pPr>
        <w:autoSpaceDE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5C0F25">
        <w:rPr>
          <w:rFonts w:ascii="Arial" w:hAnsi="Arial" w:cs="Arial"/>
          <w:sz w:val="24"/>
          <w:szCs w:val="24"/>
        </w:rPr>
        <w:t>2. Настоящее решение вступает в силу в порядке, определенном Уставом</w:t>
      </w:r>
      <w:r w:rsidR="004F5395">
        <w:rPr>
          <w:rFonts w:ascii="Arial" w:hAnsi="Arial" w:cs="Arial"/>
          <w:sz w:val="24"/>
          <w:szCs w:val="24"/>
        </w:rPr>
        <w:t xml:space="preserve"> </w:t>
      </w:r>
      <w:r w:rsidRPr="005C0F25">
        <w:rPr>
          <w:rFonts w:ascii="Arial" w:hAnsi="Arial" w:cs="Arial"/>
          <w:sz w:val="24"/>
          <w:szCs w:val="24"/>
        </w:rPr>
        <w:t xml:space="preserve"> </w:t>
      </w:r>
      <w:r w:rsidR="004F539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6B75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626B75">
        <w:rPr>
          <w:rFonts w:ascii="Arial" w:hAnsi="Arial" w:cs="Arial"/>
          <w:sz w:val="24"/>
          <w:szCs w:val="24"/>
        </w:rPr>
        <w:t xml:space="preserve">  </w:t>
      </w:r>
      <w:r w:rsidRPr="005C0F25">
        <w:rPr>
          <w:rFonts w:ascii="Arial" w:hAnsi="Arial" w:cs="Arial"/>
          <w:sz w:val="24"/>
          <w:szCs w:val="24"/>
        </w:rPr>
        <w:t xml:space="preserve">сельского поселения </w:t>
      </w:r>
      <w:proofErr w:type="spellStart"/>
      <w:r w:rsidRPr="005C0F25">
        <w:rPr>
          <w:rFonts w:ascii="Arial" w:hAnsi="Arial" w:cs="Arial"/>
          <w:sz w:val="24"/>
          <w:szCs w:val="24"/>
        </w:rPr>
        <w:t>Ливенского</w:t>
      </w:r>
      <w:proofErr w:type="spellEnd"/>
      <w:r w:rsidRPr="005C0F25">
        <w:rPr>
          <w:rFonts w:ascii="Arial" w:hAnsi="Arial" w:cs="Arial"/>
          <w:sz w:val="24"/>
          <w:szCs w:val="24"/>
        </w:rPr>
        <w:t xml:space="preserve"> </w:t>
      </w:r>
      <w:r w:rsidR="000949A7">
        <w:rPr>
          <w:rFonts w:ascii="Arial" w:hAnsi="Arial" w:cs="Arial"/>
          <w:sz w:val="24"/>
          <w:szCs w:val="24"/>
        </w:rPr>
        <w:t xml:space="preserve">муниципального </w:t>
      </w:r>
      <w:r w:rsidRPr="005C0F25">
        <w:rPr>
          <w:rFonts w:ascii="Arial" w:hAnsi="Arial" w:cs="Arial"/>
          <w:sz w:val="24"/>
          <w:szCs w:val="24"/>
        </w:rPr>
        <w:t>района Орловской области.</w:t>
      </w:r>
    </w:p>
    <w:p w:rsidR="004F5395" w:rsidRPr="00A30DAC" w:rsidRDefault="004F5395" w:rsidP="004F5395">
      <w:pPr>
        <w:autoSpaceDE w:val="0"/>
        <w:autoSpaceDN w:val="0"/>
        <w:adjustRightInd w:val="0"/>
        <w:spacing w:line="23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Глава </w:t>
      </w:r>
      <w:r w:rsidR="00626B75">
        <w:rPr>
          <w:rFonts w:ascii="Arial" w:hAnsi="Arial" w:cs="Arial"/>
        </w:rPr>
        <w:t xml:space="preserve"> </w:t>
      </w:r>
      <w:proofErr w:type="spellStart"/>
      <w:r w:rsidR="00626B75">
        <w:rPr>
          <w:rFonts w:ascii="Arial" w:hAnsi="Arial" w:cs="Arial"/>
        </w:rPr>
        <w:t>Козьминского</w:t>
      </w:r>
      <w:proofErr w:type="spellEnd"/>
      <w:r w:rsidR="00626B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сельского поселения </w:t>
      </w:r>
      <w:r w:rsidRPr="00A30DA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</w:t>
      </w:r>
      <w:r w:rsidRPr="00A30DAC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       </w:t>
      </w:r>
      <w:r w:rsidR="00626B75">
        <w:rPr>
          <w:rFonts w:ascii="Arial" w:hAnsi="Arial" w:cs="Arial"/>
        </w:rPr>
        <w:t xml:space="preserve">     </w:t>
      </w:r>
      <w:proofErr w:type="spellStart"/>
      <w:r w:rsidR="00626B75">
        <w:rPr>
          <w:rFonts w:ascii="Arial" w:hAnsi="Arial" w:cs="Arial"/>
        </w:rPr>
        <w:t>А.А.Хорев</w:t>
      </w:r>
      <w:proofErr w:type="spellEnd"/>
    </w:p>
    <w:p w:rsidR="004F5395" w:rsidRPr="00A30DAC" w:rsidRDefault="004F5395" w:rsidP="004F539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</w:p>
    <w:p w:rsidR="00925207" w:rsidRPr="005C0F25" w:rsidRDefault="00925207" w:rsidP="004F5395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sectPr w:rsidR="00925207" w:rsidRPr="005C0F25" w:rsidSect="00D02CA3">
      <w:pgSz w:w="11906" w:h="16838"/>
      <w:pgMar w:top="426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</w:abstractNum>
  <w:abstractNum w:abstractNumId="3">
    <w:nsid w:val="1FC8676E"/>
    <w:multiLevelType w:val="hybridMultilevel"/>
    <w:tmpl w:val="1A1C2978"/>
    <w:lvl w:ilvl="0" w:tplc="91A03B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A4"/>
    <w:rsid w:val="00064443"/>
    <w:rsid w:val="000949A7"/>
    <w:rsid w:val="000C29C0"/>
    <w:rsid w:val="00154AB4"/>
    <w:rsid w:val="001620A0"/>
    <w:rsid w:val="00166D36"/>
    <w:rsid w:val="001A67E8"/>
    <w:rsid w:val="001A7DF7"/>
    <w:rsid w:val="001D5B53"/>
    <w:rsid w:val="001E1B25"/>
    <w:rsid w:val="00204922"/>
    <w:rsid w:val="00251ED3"/>
    <w:rsid w:val="0028724C"/>
    <w:rsid w:val="002E01D0"/>
    <w:rsid w:val="002E147A"/>
    <w:rsid w:val="00387CBC"/>
    <w:rsid w:val="00415F81"/>
    <w:rsid w:val="00420415"/>
    <w:rsid w:val="0042558F"/>
    <w:rsid w:val="00433DC7"/>
    <w:rsid w:val="0049009C"/>
    <w:rsid w:val="00491D56"/>
    <w:rsid w:val="0049492F"/>
    <w:rsid w:val="00496FD4"/>
    <w:rsid w:val="004F5395"/>
    <w:rsid w:val="00513673"/>
    <w:rsid w:val="00514125"/>
    <w:rsid w:val="00515144"/>
    <w:rsid w:val="00524F62"/>
    <w:rsid w:val="00553D27"/>
    <w:rsid w:val="00561F32"/>
    <w:rsid w:val="005A47FF"/>
    <w:rsid w:val="005B4D86"/>
    <w:rsid w:val="005C0F25"/>
    <w:rsid w:val="005C46B2"/>
    <w:rsid w:val="005D07ED"/>
    <w:rsid w:val="005D650F"/>
    <w:rsid w:val="005E1330"/>
    <w:rsid w:val="005F70CA"/>
    <w:rsid w:val="00626B75"/>
    <w:rsid w:val="00656BAE"/>
    <w:rsid w:val="006848CC"/>
    <w:rsid w:val="00694BB4"/>
    <w:rsid w:val="00720A7D"/>
    <w:rsid w:val="00727DB6"/>
    <w:rsid w:val="00775932"/>
    <w:rsid w:val="007A7840"/>
    <w:rsid w:val="007E031A"/>
    <w:rsid w:val="007E7F63"/>
    <w:rsid w:val="00803683"/>
    <w:rsid w:val="008649A8"/>
    <w:rsid w:val="00867D98"/>
    <w:rsid w:val="00885401"/>
    <w:rsid w:val="008A3348"/>
    <w:rsid w:val="008C091E"/>
    <w:rsid w:val="008D1255"/>
    <w:rsid w:val="008D73A6"/>
    <w:rsid w:val="009018E5"/>
    <w:rsid w:val="009041F1"/>
    <w:rsid w:val="00925207"/>
    <w:rsid w:val="00942E30"/>
    <w:rsid w:val="009672DE"/>
    <w:rsid w:val="0097162B"/>
    <w:rsid w:val="00974BA4"/>
    <w:rsid w:val="00981A3B"/>
    <w:rsid w:val="009A307B"/>
    <w:rsid w:val="009A331C"/>
    <w:rsid w:val="009D0677"/>
    <w:rsid w:val="00A02AD3"/>
    <w:rsid w:val="00A20A4E"/>
    <w:rsid w:val="00A5089D"/>
    <w:rsid w:val="00A525FE"/>
    <w:rsid w:val="00A52FB6"/>
    <w:rsid w:val="00A91A60"/>
    <w:rsid w:val="00AB4056"/>
    <w:rsid w:val="00AB4F59"/>
    <w:rsid w:val="00AB7ADE"/>
    <w:rsid w:val="00AC24B3"/>
    <w:rsid w:val="00AC6117"/>
    <w:rsid w:val="00B2078A"/>
    <w:rsid w:val="00B237BA"/>
    <w:rsid w:val="00B37038"/>
    <w:rsid w:val="00B539F2"/>
    <w:rsid w:val="00B671A3"/>
    <w:rsid w:val="00B85958"/>
    <w:rsid w:val="00B90D7B"/>
    <w:rsid w:val="00BB0F46"/>
    <w:rsid w:val="00BB768C"/>
    <w:rsid w:val="00BD0062"/>
    <w:rsid w:val="00C91F5A"/>
    <w:rsid w:val="00CF31BF"/>
    <w:rsid w:val="00D02CA3"/>
    <w:rsid w:val="00D223D6"/>
    <w:rsid w:val="00D92604"/>
    <w:rsid w:val="00DA4436"/>
    <w:rsid w:val="00DC4F91"/>
    <w:rsid w:val="00E52727"/>
    <w:rsid w:val="00E67297"/>
    <w:rsid w:val="00E6770A"/>
    <w:rsid w:val="00E97D3D"/>
    <w:rsid w:val="00EB1587"/>
    <w:rsid w:val="00EF61F9"/>
    <w:rsid w:val="00F13054"/>
    <w:rsid w:val="00F3466A"/>
    <w:rsid w:val="00F87B8A"/>
    <w:rsid w:val="00FA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4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A1054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zh-CN" w:bidi="hi-IN"/>
    </w:rPr>
  </w:style>
  <w:style w:type="character" w:styleId="a6">
    <w:name w:val="Hyperlink"/>
    <w:unhideWhenUsed/>
    <w:rsid w:val="00FA1054"/>
    <w:rPr>
      <w:color w:val="0000FF"/>
      <w:u w:val="single"/>
    </w:rPr>
  </w:style>
  <w:style w:type="paragraph" w:styleId="a7">
    <w:name w:val="Body Text Indent"/>
    <w:basedOn w:val="a"/>
    <w:link w:val="a8"/>
    <w:rsid w:val="001A7DF7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1A7DF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2">
    <w:name w:val="Основной текст с отступом 32"/>
    <w:basedOn w:val="a"/>
    <w:rsid w:val="001A7DF7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21">
    <w:name w:val="Основной текст 21"/>
    <w:basedOn w:val="a"/>
    <w:rsid w:val="001A7DF7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pple-style-span">
    <w:name w:val="apple-style-span"/>
    <w:basedOn w:val="a0"/>
    <w:rsid w:val="001A7DF7"/>
  </w:style>
  <w:style w:type="paragraph" w:customStyle="1" w:styleId="ConsNormal">
    <w:name w:val="ConsNormal"/>
    <w:rsid w:val="001A7DF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9">
    <w:name w:val="No Spacing"/>
    <w:link w:val="aa"/>
    <w:qFormat/>
    <w:rsid w:val="007E031A"/>
    <w:pPr>
      <w:widowControl w:val="0"/>
      <w:suppressAutoHyphens/>
    </w:pPr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  <w:style w:type="paragraph" w:styleId="ab">
    <w:name w:val="Body Text"/>
    <w:basedOn w:val="a"/>
    <w:link w:val="ac"/>
    <w:uiPriority w:val="99"/>
    <w:semiHidden/>
    <w:unhideWhenUsed/>
    <w:rsid w:val="002049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04922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rsid w:val="00A525FE"/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4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A1054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zh-CN" w:bidi="hi-IN"/>
    </w:rPr>
  </w:style>
  <w:style w:type="character" w:styleId="a6">
    <w:name w:val="Hyperlink"/>
    <w:unhideWhenUsed/>
    <w:rsid w:val="00FA1054"/>
    <w:rPr>
      <w:color w:val="0000FF"/>
      <w:u w:val="single"/>
    </w:rPr>
  </w:style>
  <w:style w:type="paragraph" w:styleId="a7">
    <w:name w:val="Body Text Indent"/>
    <w:basedOn w:val="a"/>
    <w:link w:val="a8"/>
    <w:rsid w:val="001A7DF7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1A7DF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2">
    <w:name w:val="Основной текст с отступом 32"/>
    <w:basedOn w:val="a"/>
    <w:rsid w:val="001A7DF7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21">
    <w:name w:val="Основной текст 21"/>
    <w:basedOn w:val="a"/>
    <w:rsid w:val="001A7DF7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pple-style-span">
    <w:name w:val="apple-style-span"/>
    <w:basedOn w:val="a0"/>
    <w:rsid w:val="001A7DF7"/>
  </w:style>
  <w:style w:type="paragraph" w:customStyle="1" w:styleId="ConsNormal">
    <w:name w:val="ConsNormal"/>
    <w:rsid w:val="001A7DF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9">
    <w:name w:val="No Spacing"/>
    <w:link w:val="aa"/>
    <w:qFormat/>
    <w:rsid w:val="007E031A"/>
    <w:pPr>
      <w:widowControl w:val="0"/>
      <w:suppressAutoHyphens/>
    </w:pPr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  <w:style w:type="paragraph" w:styleId="ab">
    <w:name w:val="Body Text"/>
    <w:basedOn w:val="a"/>
    <w:link w:val="ac"/>
    <w:uiPriority w:val="99"/>
    <w:semiHidden/>
    <w:unhideWhenUsed/>
    <w:rsid w:val="002049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04922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rsid w:val="00A525FE"/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m-liv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Links>
    <vt:vector size="18" baseType="variant">
      <vt:variant>
        <vt:i4>6684784</vt:i4>
      </vt:variant>
      <vt:variant>
        <vt:i4>6</vt:i4>
      </vt:variant>
      <vt:variant>
        <vt:i4>0</vt:i4>
      </vt:variant>
      <vt:variant>
        <vt:i4>5</vt:i4>
      </vt:variant>
      <vt:variant>
        <vt:lpwstr>http://www.adm-livr.ru/</vt:lpwstr>
      </vt:variant>
      <vt:variant>
        <vt:lpwstr/>
      </vt:variant>
      <vt:variant>
        <vt:i4>6684784</vt:i4>
      </vt:variant>
      <vt:variant>
        <vt:i4>3</vt:i4>
      </vt:variant>
      <vt:variant>
        <vt:i4>0</vt:i4>
      </vt:variant>
      <vt:variant>
        <vt:i4>5</vt:i4>
      </vt:variant>
      <vt:variant>
        <vt:lpwstr>http://www.adm-livr.ru/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https://login.consultant.ru/link/?req=doc&amp;base=LAW&amp;n=454116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Васильевна</cp:lastModifiedBy>
  <cp:revision>4</cp:revision>
  <cp:lastPrinted>2024-12-12T08:22:00Z</cp:lastPrinted>
  <dcterms:created xsi:type="dcterms:W3CDTF">2025-12-03T11:18:00Z</dcterms:created>
  <dcterms:modified xsi:type="dcterms:W3CDTF">2025-12-03T11:46:00Z</dcterms:modified>
</cp:coreProperties>
</file>